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58E0D" w14:textId="77777777" w:rsidR="00394A7E" w:rsidRPr="005A0811" w:rsidRDefault="000D7A25" w:rsidP="00B153EC">
      <w:pPr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F369B9D" wp14:editId="5CFCB531">
            <wp:simplePos x="0" y="0"/>
            <wp:positionH relativeFrom="column">
              <wp:posOffset>4853940</wp:posOffset>
            </wp:positionH>
            <wp:positionV relativeFrom="paragraph">
              <wp:posOffset>-451485</wp:posOffset>
            </wp:positionV>
            <wp:extent cx="1240155" cy="758825"/>
            <wp:effectExtent l="19050" t="0" r="0" b="0"/>
            <wp:wrapNone/>
            <wp:docPr id="2" name="Imagem 2" descr="Captur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ptura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75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94A7E" w:rsidRPr="005A0811">
        <w:rPr>
          <w:b/>
          <w:bCs/>
          <w:sz w:val="28"/>
          <w:szCs w:val="28"/>
          <w:u w:val="single"/>
        </w:rPr>
        <w:t>ANEXO V</w:t>
      </w:r>
    </w:p>
    <w:p w14:paraId="30477B37" w14:textId="77777777" w:rsidR="006A2F39" w:rsidRPr="005A0811" w:rsidRDefault="006A2F39" w:rsidP="00B153EC">
      <w:pPr>
        <w:jc w:val="center"/>
        <w:rPr>
          <w:b/>
          <w:bCs/>
          <w:sz w:val="28"/>
          <w:szCs w:val="28"/>
          <w:u w:val="single"/>
        </w:rPr>
      </w:pPr>
    </w:p>
    <w:p w14:paraId="414EB570" w14:textId="77777777" w:rsidR="00631E50" w:rsidRPr="00631E50" w:rsidRDefault="00631E50" w:rsidP="00B153EC">
      <w:pPr>
        <w:jc w:val="center"/>
        <w:rPr>
          <w:b/>
          <w:bCs/>
          <w:color w:val="FF0000"/>
          <w:sz w:val="28"/>
          <w:szCs w:val="28"/>
        </w:rPr>
      </w:pPr>
      <w:r w:rsidRPr="00631E50">
        <w:rPr>
          <w:b/>
          <w:bCs/>
          <w:color w:val="FF0000"/>
          <w:sz w:val="28"/>
          <w:szCs w:val="28"/>
        </w:rPr>
        <w:t>(FORA DO ENVELOPE)</w:t>
      </w:r>
    </w:p>
    <w:p w14:paraId="039355F8" w14:textId="77777777" w:rsidR="00631E50" w:rsidRDefault="00631E50" w:rsidP="00B153EC">
      <w:pPr>
        <w:jc w:val="center"/>
        <w:rPr>
          <w:b/>
          <w:bCs/>
          <w:sz w:val="28"/>
          <w:szCs w:val="28"/>
          <w:u w:val="single"/>
        </w:rPr>
      </w:pPr>
    </w:p>
    <w:p w14:paraId="4655BB1F" w14:textId="77777777" w:rsidR="00394A7E" w:rsidRPr="005A0811" w:rsidRDefault="00394A7E" w:rsidP="00B153EC">
      <w:pPr>
        <w:jc w:val="center"/>
        <w:rPr>
          <w:b/>
          <w:bCs/>
          <w:sz w:val="28"/>
          <w:szCs w:val="28"/>
          <w:u w:val="single"/>
        </w:rPr>
      </w:pPr>
      <w:r w:rsidRPr="005A0811">
        <w:rPr>
          <w:b/>
          <w:bCs/>
          <w:sz w:val="28"/>
          <w:szCs w:val="28"/>
          <w:u w:val="single"/>
        </w:rPr>
        <w:t>MODELO DE DECLARAÇÃO DE ME OU EPP</w:t>
      </w:r>
    </w:p>
    <w:p w14:paraId="61F87EA8" w14:textId="77777777" w:rsidR="006A2F39" w:rsidRPr="005A0811" w:rsidRDefault="006A2F39" w:rsidP="00B153EC">
      <w:pPr>
        <w:jc w:val="center"/>
        <w:rPr>
          <w:b/>
          <w:bCs/>
          <w:sz w:val="28"/>
          <w:szCs w:val="28"/>
          <w:u w:val="single"/>
        </w:rPr>
      </w:pPr>
    </w:p>
    <w:p w14:paraId="151FF08A" w14:textId="77777777" w:rsidR="00394A7E" w:rsidRPr="005A0811" w:rsidRDefault="00394A7E" w:rsidP="00B153EC">
      <w:pPr>
        <w:jc w:val="both"/>
        <w:rPr>
          <w:sz w:val="28"/>
          <w:szCs w:val="28"/>
        </w:rPr>
      </w:pPr>
    </w:p>
    <w:p w14:paraId="055B9B21" w14:textId="77777777" w:rsidR="002D1D2E" w:rsidRPr="005A0811" w:rsidRDefault="002D1D2E" w:rsidP="00B153EC">
      <w:pPr>
        <w:jc w:val="both"/>
        <w:rPr>
          <w:sz w:val="28"/>
          <w:szCs w:val="28"/>
        </w:rPr>
      </w:pPr>
    </w:p>
    <w:p w14:paraId="265AEEEC" w14:textId="008ECB46" w:rsidR="00394A7E" w:rsidRPr="005A0811" w:rsidRDefault="005F5C16" w:rsidP="6305CF3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Ref.: PREGÃO nº </w:t>
      </w:r>
      <w:r w:rsidR="005D281E">
        <w:rPr>
          <w:b/>
          <w:bCs/>
          <w:sz w:val="28"/>
          <w:szCs w:val="28"/>
        </w:rPr>
        <w:t>003</w:t>
      </w:r>
      <w:r w:rsidR="006F2F18">
        <w:rPr>
          <w:b/>
          <w:bCs/>
          <w:sz w:val="28"/>
          <w:szCs w:val="28"/>
        </w:rPr>
        <w:t>/2022</w:t>
      </w:r>
      <w:r w:rsidR="00185A80">
        <w:rPr>
          <w:b/>
          <w:bCs/>
          <w:sz w:val="28"/>
          <w:szCs w:val="28"/>
        </w:rPr>
        <w:t xml:space="preserve"> – </w:t>
      </w:r>
      <w:r w:rsidR="00BA2ACB">
        <w:rPr>
          <w:b/>
          <w:bCs/>
          <w:sz w:val="28"/>
          <w:szCs w:val="28"/>
        </w:rPr>
        <w:t>FMAS</w:t>
      </w:r>
    </w:p>
    <w:p w14:paraId="098C947A" w14:textId="77777777" w:rsidR="00394A7E" w:rsidRPr="005A0811" w:rsidRDefault="00394A7E" w:rsidP="00B153EC">
      <w:pPr>
        <w:spacing w:line="360" w:lineRule="auto"/>
        <w:jc w:val="both"/>
        <w:rPr>
          <w:sz w:val="28"/>
          <w:szCs w:val="28"/>
        </w:rPr>
      </w:pPr>
    </w:p>
    <w:p w14:paraId="7128BD65" w14:textId="77777777" w:rsidR="00B153EC" w:rsidRPr="005A0811" w:rsidRDefault="00394A7E" w:rsidP="00B153EC">
      <w:pPr>
        <w:ind w:firstLine="709"/>
        <w:jc w:val="center"/>
        <w:rPr>
          <w:sz w:val="28"/>
          <w:szCs w:val="28"/>
        </w:rPr>
      </w:pPr>
      <w:r w:rsidRPr="005A0811">
        <w:rPr>
          <w:sz w:val="28"/>
          <w:szCs w:val="28"/>
        </w:rPr>
        <w:t>_____________________________</w:t>
      </w:r>
      <w:r w:rsidR="000D7A25">
        <w:rPr>
          <w:sz w:val="28"/>
          <w:szCs w:val="28"/>
        </w:rPr>
        <w:t>_____________________________</w:t>
      </w:r>
      <w:r w:rsidRPr="005A0811">
        <w:rPr>
          <w:sz w:val="28"/>
          <w:szCs w:val="28"/>
        </w:rPr>
        <w:t xml:space="preserve">, </w:t>
      </w:r>
      <w:r w:rsidR="00B153EC" w:rsidRPr="005A0811">
        <w:rPr>
          <w:sz w:val="28"/>
          <w:szCs w:val="28"/>
        </w:rPr>
        <w:tab/>
      </w:r>
      <w:r w:rsidRPr="005A0811">
        <w:t>(razão social da empresa)</w:t>
      </w:r>
    </w:p>
    <w:p w14:paraId="42F6CAEB" w14:textId="77777777" w:rsidR="00394A7E" w:rsidRPr="005A0811" w:rsidRDefault="00B153EC" w:rsidP="00B153EC">
      <w:pPr>
        <w:spacing w:line="360" w:lineRule="auto"/>
        <w:jc w:val="both"/>
        <w:rPr>
          <w:sz w:val="28"/>
          <w:szCs w:val="28"/>
        </w:rPr>
      </w:pPr>
      <w:r w:rsidRPr="005A0811">
        <w:rPr>
          <w:sz w:val="28"/>
          <w:szCs w:val="28"/>
        </w:rPr>
        <w:t xml:space="preserve">com sede na </w:t>
      </w:r>
      <w:r w:rsidR="00394A7E" w:rsidRPr="005A0811">
        <w:rPr>
          <w:sz w:val="28"/>
          <w:szCs w:val="28"/>
        </w:rPr>
        <w:t>____________________________________________, inscrita no CNPJ nº _________________</w:t>
      </w:r>
      <w:r w:rsidRPr="005A0811">
        <w:rPr>
          <w:sz w:val="28"/>
          <w:szCs w:val="28"/>
        </w:rPr>
        <w:t>____________</w:t>
      </w:r>
      <w:r w:rsidR="00394A7E" w:rsidRPr="005A0811">
        <w:rPr>
          <w:sz w:val="28"/>
          <w:szCs w:val="28"/>
        </w:rPr>
        <w:t xml:space="preserve">, vem, por intermédio de seu representante legal o (a) </w:t>
      </w:r>
      <w:proofErr w:type="spellStart"/>
      <w:r w:rsidR="00394A7E" w:rsidRPr="005A0811">
        <w:rPr>
          <w:sz w:val="28"/>
          <w:szCs w:val="28"/>
        </w:rPr>
        <w:t>Sr</w:t>
      </w:r>
      <w:proofErr w:type="spellEnd"/>
      <w:r w:rsidR="00394A7E" w:rsidRPr="005A0811">
        <w:rPr>
          <w:sz w:val="28"/>
          <w:szCs w:val="28"/>
        </w:rPr>
        <w:t>(a) _________________________________, portador (a) da Carteira de identidade nº _______________</w:t>
      </w:r>
      <w:r w:rsidRPr="005A0811">
        <w:rPr>
          <w:sz w:val="28"/>
          <w:szCs w:val="28"/>
        </w:rPr>
        <w:t>___</w:t>
      </w:r>
      <w:r w:rsidR="00394A7E" w:rsidRPr="005A0811">
        <w:rPr>
          <w:sz w:val="28"/>
          <w:szCs w:val="28"/>
        </w:rPr>
        <w:t xml:space="preserve"> e do CPF nº ____________________, DECLARAR, sob as penas da Lei, que é ___________________________(MICROEMPRESA OU EMPRESA DE PEQUENO PORTE), que cumpre os requisitos legais para efeito de qualificação como ME-EPP e que não se enquadra em nenhum</w:t>
      </w:r>
      <w:r w:rsidR="00D56F0D">
        <w:rPr>
          <w:sz w:val="28"/>
          <w:szCs w:val="28"/>
        </w:rPr>
        <w:t>a das hipóteses elencadas no § 4</w:t>
      </w:r>
      <w:r w:rsidR="00394A7E" w:rsidRPr="005A0811">
        <w:rPr>
          <w:sz w:val="28"/>
          <w:szCs w:val="28"/>
        </w:rPr>
        <w:t xml:space="preserve">º do art. 3º da Lei Complementar nº123, estando apta a usufruir dos direitos de que tratam os artigos </w:t>
      </w:r>
      <w:smartTag w:uri="urn:schemas-microsoft-com:office:smarttags" w:element="metricconverter">
        <w:smartTagPr>
          <w:attr w:name="ProductID" w:val="42 a"/>
        </w:smartTagPr>
        <w:r w:rsidR="00394A7E" w:rsidRPr="005A0811">
          <w:rPr>
            <w:sz w:val="28"/>
            <w:szCs w:val="28"/>
          </w:rPr>
          <w:t>42 a</w:t>
        </w:r>
      </w:smartTag>
      <w:r w:rsidR="00331444">
        <w:rPr>
          <w:sz w:val="28"/>
          <w:szCs w:val="28"/>
        </w:rPr>
        <w:t xml:space="preserve"> 45 da mencionada L</w:t>
      </w:r>
      <w:r w:rsidR="00394A7E" w:rsidRPr="005A0811">
        <w:rPr>
          <w:sz w:val="28"/>
          <w:szCs w:val="28"/>
        </w:rPr>
        <w:t>ei, não havendo fato superveniente impediti</w:t>
      </w:r>
      <w:r w:rsidR="007C7812">
        <w:rPr>
          <w:sz w:val="28"/>
          <w:szCs w:val="28"/>
        </w:rPr>
        <w:t>vo da participação no presente C</w:t>
      </w:r>
      <w:r w:rsidR="00394A7E" w:rsidRPr="005A0811">
        <w:rPr>
          <w:sz w:val="28"/>
          <w:szCs w:val="28"/>
        </w:rPr>
        <w:t>ertame.</w:t>
      </w:r>
    </w:p>
    <w:p w14:paraId="10D383B3" w14:textId="77777777" w:rsidR="00394A7E" w:rsidRPr="005A0811" w:rsidRDefault="00394A7E" w:rsidP="00B153EC">
      <w:pPr>
        <w:jc w:val="both"/>
        <w:rPr>
          <w:b/>
          <w:sz w:val="28"/>
          <w:szCs w:val="28"/>
        </w:rPr>
      </w:pPr>
    </w:p>
    <w:p w14:paraId="1D7013D7" w14:textId="77777777" w:rsidR="00394A7E" w:rsidRPr="005A0811" w:rsidRDefault="00394A7E" w:rsidP="00B153EC">
      <w:pPr>
        <w:jc w:val="both"/>
        <w:rPr>
          <w:b/>
          <w:sz w:val="28"/>
          <w:szCs w:val="28"/>
        </w:rPr>
      </w:pPr>
    </w:p>
    <w:p w14:paraId="6FB5E037" w14:textId="77777777" w:rsidR="00394A7E" w:rsidRPr="005A0811" w:rsidRDefault="00394A7E" w:rsidP="00B153EC">
      <w:pPr>
        <w:jc w:val="center"/>
        <w:rPr>
          <w:sz w:val="28"/>
          <w:szCs w:val="28"/>
        </w:rPr>
      </w:pPr>
      <w:r w:rsidRPr="005A0811">
        <w:rPr>
          <w:sz w:val="28"/>
          <w:szCs w:val="28"/>
        </w:rPr>
        <w:t>.....................................................................................................</w:t>
      </w:r>
    </w:p>
    <w:p w14:paraId="2F679844" w14:textId="77777777" w:rsidR="00394A7E" w:rsidRPr="005A0811" w:rsidRDefault="00394A7E" w:rsidP="00B153EC">
      <w:pPr>
        <w:jc w:val="center"/>
        <w:rPr>
          <w:sz w:val="28"/>
          <w:szCs w:val="28"/>
        </w:rPr>
      </w:pPr>
      <w:r w:rsidRPr="005A0811">
        <w:rPr>
          <w:sz w:val="28"/>
          <w:szCs w:val="28"/>
        </w:rPr>
        <w:t>(data)</w:t>
      </w:r>
    </w:p>
    <w:p w14:paraId="34492CF7" w14:textId="77777777" w:rsidR="00394A7E" w:rsidRPr="005A0811" w:rsidRDefault="00394A7E" w:rsidP="00B153EC">
      <w:pPr>
        <w:jc w:val="center"/>
        <w:rPr>
          <w:sz w:val="28"/>
          <w:szCs w:val="28"/>
        </w:rPr>
      </w:pPr>
    </w:p>
    <w:p w14:paraId="764EC569" w14:textId="77777777" w:rsidR="00394A7E" w:rsidRPr="005A0811" w:rsidRDefault="00394A7E" w:rsidP="00B153EC">
      <w:pPr>
        <w:jc w:val="center"/>
        <w:rPr>
          <w:sz w:val="28"/>
          <w:szCs w:val="28"/>
        </w:rPr>
      </w:pPr>
      <w:r w:rsidRPr="005A0811">
        <w:rPr>
          <w:sz w:val="28"/>
          <w:szCs w:val="28"/>
        </w:rPr>
        <w:t>.....................................................................................................</w:t>
      </w:r>
    </w:p>
    <w:p w14:paraId="46F84A80" w14:textId="77777777" w:rsidR="00394A7E" w:rsidRPr="005A0811" w:rsidRDefault="00394A7E" w:rsidP="00B153EC">
      <w:pPr>
        <w:jc w:val="center"/>
        <w:rPr>
          <w:sz w:val="28"/>
          <w:szCs w:val="28"/>
        </w:rPr>
      </w:pPr>
      <w:r w:rsidRPr="005A0811">
        <w:rPr>
          <w:sz w:val="28"/>
          <w:szCs w:val="28"/>
        </w:rPr>
        <w:t>(representante legal)</w:t>
      </w:r>
    </w:p>
    <w:p w14:paraId="3E4EE5FE" w14:textId="77777777" w:rsidR="00394A7E" w:rsidRPr="005A0811" w:rsidRDefault="00394A7E" w:rsidP="00B153EC">
      <w:pPr>
        <w:jc w:val="center"/>
        <w:rPr>
          <w:sz w:val="28"/>
          <w:szCs w:val="28"/>
        </w:rPr>
      </w:pPr>
    </w:p>
    <w:p w14:paraId="73DA24C6" w14:textId="77777777" w:rsidR="00394A7E" w:rsidRPr="005A0811" w:rsidRDefault="00394A7E" w:rsidP="00B153EC">
      <w:pPr>
        <w:jc w:val="center"/>
      </w:pPr>
    </w:p>
    <w:p w14:paraId="12C1C887" w14:textId="77777777" w:rsidR="00D22911" w:rsidRPr="005A0811" w:rsidRDefault="00D22911" w:rsidP="00B153EC">
      <w:pPr>
        <w:rPr>
          <w:szCs w:val="28"/>
        </w:rPr>
      </w:pPr>
    </w:p>
    <w:sectPr w:rsidR="00D22911" w:rsidRPr="005A0811" w:rsidSect="00FA5D31">
      <w:headerReference w:type="default" r:id="rId8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E2506" w14:textId="77777777" w:rsidR="008D024B" w:rsidRDefault="008D024B">
      <w:r>
        <w:separator/>
      </w:r>
    </w:p>
  </w:endnote>
  <w:endnote w:type="continuationSeparator" w:id="0">
    <w:p w14:paraId="2CB3002C" w14:textId="77777777" w:rsidR="008D024B" w:rsidRDefault="008D0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67793" w14:textId="77777777" w:rsidR="008D024B" w:rsidRDefault="008D024B">
      <w:r>
        <w:separator/>
      </w:r>
    </w:p>
  </w:footnote>
  <w:footnote w:type="continuationSeparator" w:id="0">
    <w:p w14:paraId="4870698B" w14:textId="77777777" w:rsidR="008D024B" w:rsidRDefault="008D0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3620A" w14:textId="77777777" w:rsidR="00EC53D7" w:rsidRPr="00B153EC" w:rsidRDefault="00EC53D7" w:rsidP="001145B1">
    <w:pPr>
      <w:jc w:val="center"/>
      <w:rPr>
        <w:b/>
        <w:bCs/>
      </w:rPr>
    </w:pPr>
  </w:p>
  <w:p w14:paraId="1D5516C4" w14:textId="77777777" w:rsidR="00EC53D7" w:rsidRDefault="00EC53D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8361A"/>
    <w:multiLevelType w:val="multilevel"/>
    <w:tmpl w:val="E5B01200"/>
    <w:lvl w:ilvl="0">
      <w:start w:val="1"/>
      <w:numFmt w:val="decimal"/>
      <w:lvlText w:val="%1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911"/>
    <w:rsid w:val="000161DC"/>
    <w:rsid w:val="00024069"/>
    <w:rsid w:val="00046D35"/>
    <w:rsid w:val="00050CAC"/>
    <w:rsid w:val="00051D66"/>
    <w:rsid w:val="00066445"/>
    <w:rsid w:val="000B391A"/>
    <w:rsid w:val="000D4902"/>
    <w:rsid w:val="000D7A25"/>
    <w:rsid w:val="000F6241"/>
    <w:rsid w:val="001052FF"/>
    <w:rsid w:val="001058D3"/>
    <w:rsid w:val="00105BB1"/>
    <w:rsid w:val="00112253"/>
    <w:rsid w:val="001145B1"/>
    <w:rsid w:val="00115F4D"/>
    <w:rsid w:val="00121773"/>
    <w:rsid w:val="00126A73"/>
    <w:rsid w:val="001361EB"/>
    <w:rsid w:val="00152739"/>
    <w:rsid w:val="0018257C"/>
    <w:rsid w:val="00183633"/>
    <w:rsid w:val="00185A80"/>
    <w:rsid w:val="001A5FDF"/>
    <w:rsid w:val="001A60CA"/>
    <w:rsid w:val="001C5B64"/>
    <w:rsid w:val="00234EC0"/>
    <w:rsid w:val="00254552"/>
    <w:rsid w:val="0027071D"/>
    <w:rsid w:val="002730D4"/>
    <w:rsid w:val="00295B63"/>
    <w:rsid w:val="00297456"/>
    <w:rsid w:val="002A01BD"/>
    <w:rsid w:val="002C2A08"/>
    <w:rsid w:val="002D1D2E"/>
    <w:rsid w:val="002D7A45"/>
    <w:rsid w:val="002E6558"/>
    <w:rsid w:val="002F60D7"/>
    <w:rsid w:val="003218A8"/>
    <w:rsid w:val="00331444"/>
    <w:rsid w:val="00342813"/>
    <w:rsid w:val="00394A7E"/>
    <w:rsid w:val="00396BB1"/>
    <w:rsid w:val="003B1213"/>
    <w:rsid w:val="003B63DA"/>
    <w:rsid w:val="003E76E4"/>
    <w:rsid w:val="003F04AA"/>
    <w:rsid w:val="003F6306"/>
    <w:rsid w:val="0043619B"/>
    <w:rsid w:val="00437639"/>
    <w:rsid w:val="0045616F"/>
    <w:rsid w:val="00456C02"/>
    <w:rsid w:val="00456C11"/>
    <w:rsid w:val="00457E09"/>
    <w:rsid w:val="00463426"/>
    <w:rsid w:val="004729FA"/>
    <w:rsid w:val="00475A7E"/>
    <w:rsid w:val="00482216"/>
    <w:rsid w:val="004C6A8E"/>
    <w:rsid w:val="004E6731"/>
    <w:rsid w:val="004E6CD2"/>
    <w:rsid w:val="004F1762"/>
    <w:rsid w:val="0050249C"/>
    <w:rsid w:val="005527D2"/>
    <w:rsid w:val="005550F6"/>
    <w:rsid w:val="00560E98"/>
    <w:rsid w:val="00581F09"/>
    <w:rsid w:val="005A0811"/>
    <w:rsid w:val="005B4657"/>
    <w:rsid w:val="005D281E"/>
    <w:rsid w:val="005D6200"/>
    <w:rsid w:val="005E3D92"/>
    <w:rsid w:val="005F5C16"/>
    <w:rsid w:val="0061328B"/>
    <w:rsid w:val="00615FC9"/>
    <w:rsid w:val="00631E50"/>
    <w:rsid w:val="00632E19"/>
    <w:rsid w:val="0064066D"/>
    <w:rsid w:val="00653B76"/>
    <w:rsid w:val="0067748F"/>
    <w:rsid w:val="006A2F39"/>
    <w:rsid w:val="006D0667"/>
    <w:rsid w:val="006E2097"/>
    <w:rsid w:val="006F2F18"/>
    <w:rsid w:val="006F3EBC"/>
    <w:rsid w:val="00730B86"/>
    <w:rsid w:val="007326CA"/>
    <w:rsid w:val="00770AB4"/>
    <w:rsid w:val="00776E0D"/>
    <w:rsid w:val="007A01F8"/>
    <w:rsid w:val="007A4880"/>
    <w:rsid w:val="007C7812"/>
    <w:rsid w:val="00810A9C"/>
    <w:rsid w:val="008410F7"/>
    <w:rsid w:val="00846A1E"/>
    <w:rsid w:val="00863195"/>
    <w:rsid w:val="008707B7"/>
    <w:rsid w:val="00896955"/>
    <w:rsid w:val="008A5EAD"/>
    <w:rsid w:val="008A7E00"/>
    <w:rsid w:val="008D024B"/>
    <w:rsid w:val="008D132F"/>
    <w:rsid w:val="008D3DD3"/>
    <w:rsid w:val="008E117B"/>
    <w:rsid w:val="0091095B"/>
    <w:rsid w:val="009120D4"/>
    <w:rsid w:val="00916B92"/>
    <w:rsid w:val="00954F63"/>
    <w:rsid w:val="009550E2"/>
    <w:rsid w:val="00956AEB"/>
    <w:rsid w:val="00971BB9"/>
    <w:rsid w:val="00991F1A"/>
    <w:rsid w:val="009A1A30"/>
    <w:rsid w:val="009A3905"/>
    <w:rsid w:val="009A71C5"/>
    <w:rsid w:val="009E6A89"/>
    <w:rsid w:val="009F6BB9"/>
    <w:rsid w:val="00A06461"/>
    <w:rsid w:val="00A16103"/>
    <w:rsid w:val="00A260B9"/>
    <w:rsid w:val="00A35C12"/>
    <w:rsid w:val="00A423DD"/>
    <w:rsid w:val="00A427CF"/>
    <w:rsid w:val="00A44A69"/>
    <w:rsid w:val="00A53692"/>
    <w:rsid w:val="00A70430"/>
    <w:rsid w:val="00AA0841"/>
    <w:rsid w:val="00AB193F"/>
    <w:rsid w:val="00AB39AF"/>
    <w:rsid w:val="00AB716A"/>
    <w:rsid w:val="00AE078A"/>
    <w:rsid w:val="00AE7296"/>
    <w:rsid w:val="00B11A3E"/>
    <w:rsid w:val="00B13C76"/>
    <w:rsid w:val="00B153EC"/>
    <w:rsid w:val="00B23EFE"/>
    <w:rsid w:val="00B36CBE"/>
    <w:rsid w:val="00B36EA3"/>
    <w:rsid w:val="00B416D6"/>
    <w:rsid w:val="00B535D4"/>
    <w:rsid w:val="00B75FD7"/>
    <w:rsid w:val="00B951AA"/>
    <w:rsid w:val="00BA2ACB"/>
    <w:rsid w:val="00C10356"/>
    <w:rsid w:val="00C21F79"/>
    <w:rsid w:val="00C33868"/>
    <w:rsid w:val="00C57B00"/>
    <w:rsid w:val="00C6454D"/>
    <w:rsid w:val="00C84378"/>
    <w:rsid w:val="00C97DA3"/>
    <w:rsid w:val="00CA43B6"/>
    <w:rsid w:val="00D22653"/>
    <w:rsid w:val="00D22911"/>
    <w:rsid w:val="00D24CD9"/>
    <w:rsid w:val="00D56F0D"/>
    <w:rsid w:val="00D9297E"/>
    <w:rsid w:val="00D9298B"/>
    <w:rsid w:val="00DA575E"/>
    <w:rsid w:val="00DB77C6"/>
    <w:rsid w:val="00DC4FCA"/>
    <w:rsid w:val="00E041E0"/>
    <w:rsid w:val="00E050E9"/>
    <w:rsid w:val="00E31BD3"/>
    <w:rsid w:val="00E34105"/>
    <w:rsid w:val="00E37BAA"/>
    <w:rsid w:val="00E51B4E"/>
    <w:rsid w:val="00E62648"/>
    <w:rsid w:val="00E642C8"/>
    <w:rsid w:val="00E72EF0"/>
    <w:rsid w:val="00E73B32"/>
    <w:rsid w:val="00E8453D"/>
    <w:rsid w:val="00EB2795"/>
    <w:rsid w:val="00EC53D7"/>
    <w:rsid w:val="00ED1967"/>
    <w:rsid w:val="00ED3495"/>
    <w:rsid w:val="00F0670D"/>
    <w:rsid w:val="00F20621"/>
    <w:rsid w:val="00F33090"/>
    <w:rsid w:val="00F40997"/>
    <w:rsid w:val="00F425D6"/>
    <w:rsid w:val="00F865BF"/>
    <w:rsid w:val="00F87493"/>
    <w:rsid w:val="00F87970"/>
    <w:rsid w:val="00F934AF"/>
    <w:rsid w:val="00FA5D31"/>
    <w:rsid w:val="00FB0AD2"/>
    <w:rsid w:val="00FC116A"/>
    <w:rsid w:val="00FE1470"/>
    <w:rsid w:val="00FF33C9"/>
    <w:rsid w:val="6305C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CC9A2C2"/>
  <w15:docId w15:val="{15734616-2016-4128-8D9A-0A0E9EE2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94A7E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1145B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145B1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1145B1"/>
    <w:pPr>
      <w:tabs>
        <w:tab w:val="left" w:pos="7938"/>
      </w:tabs>
      <w:spacing w:before="1" w:after="1"/>
      <w:jc w:val="center"/>
    </w:pPr>
    <w:rPr>
      <w:rFonts w:ascii="Arial" w:hAnsi="Arial"/>
      <w:b/>
      <w:szCs w:val="20"/>
    </w:rPr>
  </w:style>
  <w:style w:type="paragraph" w:customStyle="1" w:styleId="PargrafodaLista1">
    <w:name w:val="Parágrafo da Lista1"/>
    <w:basedOn w:val="Normal"/>
    <w:qFormat/>
    <w:rsid w:val="00863195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semiHidden/>
    <w:rsid w:val="00E050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VII</dc:title>
  <dc:subject/>
  <dc:creator>USER</dc:creator>
  <cp:keywords/>
  <dc:description/>
  <cp:lastModifiedBy>Rodrigo</cp:lastModifiedBy>
  <cp:revision>56</cp:revision>
  <cp:lastPrinted>2022-03-04T11:23:00Z</cp:lastPrinted>
  <dcterms:created xsi:type="dcterms:W3CDTF">2019-01-24T00:55:00Z</dcterms:created>
  <dcterms:modified xsi:type="dcterms:W3CDTF">2022-03-04T11:23:00Z</dcterms:modified>
</cp:coreProperties>
</file>